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4E" w:rsidRDefault="00F240E7">
      <w:r>
        <w:rPr>
          <w:b/>
          <w:u w:val="single"/>
        </w:rPr>
        <w:t xml:space="preserve">O.P.M. </w:t>
      </w:r>
      <w:r w:rsidR="008D5F54" w:rsidRPr="008D5F54">
        <w:rPr>
          <w:b/>
          <w:u w:val="single"/>
        </w:rPr>
        <w:t>Design Bible</w:t>
      </w:r>
    </w:p>
    <w:p w:rsidR="008D5F54" w:rsidRDefault="008D5F54"/>
    <w:p w:rsidR="008D5F54" w:rsidRDefault="008D5F54">
      <w:pPr>
        <w:rPr>
          <w:b/>
        </w:rPr>
      </w:pPr>
      <w:r w:rsidRPr="008D5F54">
        <w:rPr>
          <w:b/>
        </w:rPr>
        <w:t>Fonts</w:t>
      </w:r>
    </w:p>
    <w:p w:rsidR="00720681" w:rsidRPr="00720681" w:rsidRDefault="00720681" w:rsidP="00720681">
      <w:pPr>
        <w:pStyle w:val="ListParagraph"/>
        <w:numPr>
          <w:ilvl w:val="0"/>
          <w:numId w:val="26"/>
        </w:numPr>
        <w:rPr>
          <w:b/>
        </w:rPr>
      </w:pPr>
      <w:r>
        <w:t>Santana Bold</w:t>
      </w:r>
    </w:p>
    <w:p w:rsidR="00720681" w:rsidRPr="00720681" w:rsidRDefault="00720681" w:rsidP="00720681">
      <w:pPr>
        <w:pStyle w:val="ListParagraph"/>
        <w:numPr>
          <w:ilvl w:val="1"/>
          <w:numId w:val="26"/>
        </w:numPr>
        <w:rPr>
          <w:b/>
        </w:rPr>
      </w:pPr>
      <w:r>
        <w:t>Title Text</w:t>
      </w:r>
    </w:p>
    <w:p w:rsidR="00720681" w:rsidRPr="00720681" w:rsidRDefault="00720681" w:rsidP="00720681">
      <w:pPr>
        <w:pStyle w:val="ListParagraph"/>
        <w:numPr>
          <w:ilvl w:val="1"/>
          <w:numId w:val="26"/>
        </w:numPr>
        <w:rPr>
          <w:b/>
        </w:rPr>
      </w:pPr>
      <w:r>
        <w:t>Planet Names</w:t>
      </w:r>
    </w:p>
    <w:p w:rsidR="00720681" w:rsidRPr="00720681" w:rsidRDefault="00720681" w:rsidP="00720681">
      <w:pPr>
        <w:pStyle w:val="ListParagraph"/>
        <w:numPr>
          <w:ilvl w:val="1"/>
          <w:numId w:val="26"/>
        </w:numPr>
        <w:rPr>
          <w:b/>
        </w:rPr>
      </w:pPr>
      <w:r>
        <w:t>Planet Intro Text</w:t>
      </w:r>
    </w:p>
    <w:p w:rsidR="00720681" w:rsidRPr="00720681" w:rsidRDefault="00720681" w:rsidP="00720681">
      <w:pPr>
        <w:pStyle w:val="ListParagraph"/>
        <w:numPr>
          <w:ilvl w:val="0"/>
          <w:numId w:val="26"/>
        </w:numPr>
        <w:rPr>
          <w:b/>
        </w:rPr>
      </w:pPr>
      <w:r>
        <w:t>Keep Calm</w:t>
      </w:r>
    </w:p>
    <w:p w:rsidR="00720681" w:rsidRPr="00720681" w:rsidRDefault="00720681" w:rsidP="00720681">
      <w:pPr>
        <w:pStyle w:val="ListParagraph"/>
        <w:numPr>
          <w:ilvl w:val="1"/>
          <w:numId w:val="26"/>
        </w:numPr>
        <w:rPr>
          <w:b/>
        </w:rPr>
      </w:pPr>
      <w:r>
        <w:t>Game Over Text</w:t>
      </w:r>
    </w:p>
    <w:p w:rsidR="00F240E7" w:rsidRPr="00F240E7" w:rsidRDefault="00720681" w:rsidP="00720681">
      <w:pPr>
        <w:pStyle w:val="ListParagraph"/>
        <w:numPr>
          <w:ilvl w:val="0"/>
          <w:numId w:val="26"/>
        </w:numPr>
        <w:rPr>
          <w:b/>
        </w:rPr>
      </w:pPr>
      <w:proofErr w:type="spellStart"/>
      <w:r>
        <w:t>Roboto</w:t>
      </w:r>
      <w:proofErr w:type="spellEnd"/>
      <w:r>
        <w:t xml:space="preserve"> </w:t>
      </w:r>
    </w:p>
    <w:p w:rsidR="00720681" w:rsidRPr="00F240E7" w:rsidRDefault="00720681" w:rsidP="000E2BA2">
      <w:pPr>
        <w:pStyle w:val="ListParagraph"/>
        <w:numPr>
          <w:ilvl w:val="1"/>
          <w:numId w:val="26"/>
        </w:numPr>
        <w:rPr>
          <w:b/>
        </w:rPr>
      </w:pPr>
      <w:r>
        <w:t>Light</w:t>
      </w:r>
      <w:r w:rsidR="00F240E7">
        <w:t>-</w:t>
      </w:r>
      <w:r>
        <w:t>Dialogue Choices</w:t>
      </w:r>
    </w:p>
    <w:p w:rsidR="00F240E7" w:rsidRPr="00F240E7" w:rsidRDefault="00F240E7" w:rsidP="000E2BA2">
      <w:pPr>
        <w:pStyle w:val="ListParagraph"/>
        <w:numPr>
          <w:ilvl w:val="1"/>
          <w:numId w:val="26"/>
        </w:numPr>
        <w:rPr>
          <w:b/>
        </w:rPr>
      </w:pPr>
      <w:r>
        <w:t>Bold- Fight Stuffs</w:t>
      </w:r>
    </w:p>
    <w:p w:rsidR="00F240E7" w:rsidRPr="00F240E7" w:rsidRDefault="00F240E7" w:rsidP="000E2BA2">
      <w:pPr>
        <w:pStyle w:val="ListParagraph"/>
        <w:numPr>
          <w:ilvl w:val="1"/>
          <w:numId w:val="26"/>
        </w:numPr>
        <w:rPr>
          <w:b/>
        </w:rPr>
      </w:pPr>
      <w:r>
        <w:t>Thin-Romance Stuffs</w:t>
      </w:r>
    </w:p>
    <w:p w:rsidR="00720681" w:rsidRPr="00720681" w:rsidRDefault="00720681" w:rsidP="00720681">
      <w:pPr>
        <w:pStyle w:val="ListParagraph"/>
        <w:numPr>
          <w:ilvl w:val="0"/>
          <w:numId w:val="26"/>
        </w:numPr>
        <w:rPr>
          <w:b/>
        </w:rPr>
      </w:pPr>
      <w:r>
        <w:t>Santana Regular</w:t>
      </w:r>
    </w:p>
    <w:p w:rsidR="00720681" w:rsidRPr="00720681" w:rsidRDefault="00720681" w:rsidP="00720681">
      <w:pPr>
        <w:pStyle w:val="ListParagraph"/>
        <w:numPr>
          <w:ilvl w:val="1"/>
          <w:numId w:val="26"/>
        </w:numPr>
        <w:rPr>
          <w:b/>
        </w:rPr>
      </w:pPr>
      <w:r>
        <w:t>Start Button</w:t>
      </w:r>
    </w:p>
    <w:p w:rsidR="00720681" w:rsidRPr="00720681" w:rsidRDefault="00720681" w:rsidP="00720681">
      <w:pPr>
        <w:pStyle w:val="ListParagraph"/>
        <w:numPr>
          <w:ilvl w:val="1"/>
          <w:numId w:val="26"/>
        </w:numPr>
        <w:rPr>
          <w:b/>
        </w:rPr>
      </w:pPr>
      <w:r>
        <w:t>Next Buttons</w:t>
      </w:r>
    </w:p>
    <w:p w:rsidR="008D5F54" w:rsidRDefault="008D5F54"/>
    <w:p w:rsidR="008D5F54" w:rsidRDefault="008D5F54">
      <w:pPr>
        <w:rPr>
          <w:b/>
        </w:rPr>
      </w:pPr>
      <w:r w:rsidRPr="008D5F54">
        <w:rPr>
          <w:b/>
        </w:rPr>
        <w:t>Images</w:t>
      </w:r>
    </w:p>
    <w:p w:rsidR="0030229B" w:rsidRDefault="004B0072" w:rsidP="00790FAF">
      <w:pPr>
        <w:pStyle w:val="ListParagraph"/>
        <w:numPr>
          <w:ilvl w:val="0"/>
          <w:numId w:val="25"/>
        </w:numPr>
      </w:pPr>
      <w:r>
        <w:t>Sun</w:t>
      </w:r>
      <w:r w:rsidR="00F04FFF">
        <w:t xml:space="preserve"> 941x874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Moon</w:t>
      </w:r>
      <w:r w:rsidR="00F04FFF">
        <w:t xml:space="preserve"> 118x118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Mercury</w:t>
      </w:r>
      <w:r w:rsidR="00372F90">
        <w:t xml:space="preserve"> 123x123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Venus</w:t>
      </w:r>
      <w:r w:rsidR="00372F90">
        <w:t xml:space="preserve"> 174x174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Earth</w:t>
      </w:r>
      <w:r w:rsidR="00372F90">
        <w:t xml:space="preserve"> 175x175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Mars</w:t>
      </w:r>
      <w:r w:rsidR="00372F90">
        <w:t xml:space="preserve"> 150x150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Jupiter</w:t>
      </w:r>
      <w:r w:rsidR="00372F90">
        <w:t xml:space="preserve"> 504x504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Saturn</w:t>
      </w:r>
      <w:r w:rsidR="00676B32">
        <w:t xml:space="preserve"> 345x537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Uranus</w:t>
      </w:r>
      <w:r w:rsidR="006E61CE">
        <w:t xml:space="preserve"> </w:t>
      </w:r>
      <w:r w:rsidR="00676B32">
        <w:t>200x200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>Neptune</w:t>
      </w:r>
      <w:r w:rsidR="004A041B">
        <w:t xml:space="preserve"> </w:t>
      </w:r>
      <w:r w:rsidR="00676B32">
        <w:t>193x193</w:t>
      </w:r>
    </w:p>
    <w:p w:rsidR="004B0072" w:rsidRDefault="004B0072" w:rsidP="00790FAF">
      <w:pPr>
        <w:pStyle w:val="ListParagraph"/>
        <w:numPr>
          <w:ilvl w:val="0"/>
          <w:numId w:val="25"/>
        </w:numPr>
      </w:pPr>
      <w:r>
        <w:t xml:space="preserve">Pluto </w:t>
      </w:r>
      <w:r w:rsidR="006E61CE">
        <w:t>100x100</w:t>
      </w:r>
    </w:p>
    <w:p w:rsidR="008D5F54" w:rsidRDefault="00383856" w:rsidP="00790FAF">
      <w:pPr>
        <w:pStyle w:val="ListParagraph"/>
        <w:numPr>
          <w:ilvl w:val="0"/>
          <w:numId w:val="25"/>
        </w:numPr>
      </w:pPr>
      <w:r>
        <w:t>Background</w:t>
      </w:r>
      <w:r w:rsidR="0030229B">
        <w:t xml:space="preserve"> 750x500</w:t>
      </w:r>
    </w:p>
    <w:p w:rsidR="008D5F54" w:rsidRDefault="008D5F54"/>
    <w:p w:rsidR="008D5F54" w:rsidRDefault="00F240E7">
      <w:pPr>
        <w:rPr>
          <w:b/>
        </w:rPr>
      </w:pPr>
      <w:r>
        <w:rPr>
          <w:b/>
        </w:rPr>
        <w:t>Shapes</w:t>
      </w:r>
    </w:p>
    <w:p w:rsidR="008D5F54" w:rsidRDefault="00F240E7" w:rsidP="00F240E7">
      <w:pPr>
        <w:pStyle w:val="ListParagraph"/>
        <w:numPr>
          <w:ilvl w:val="0"/>
          <w:numId w:val="27"/>
        </w:numPr>
      </w:pPr>
      <w:r>
        <w:t>Rounded Rectangle</w:t>
      </w:r>
    </w:p>
    <w:p w:rsidR="00F240E7" w:rsidRDefault="00F240E7" w:rsidP="00F240E7">
      <w:pPr>
        <w:pStyle w:val="ListParagraph"/>
        <w:numPr>
          <w:ilvl w:val="1"/>
          <w:numId w:val="27"/>
        </w:numPr>
      </w:pPr>
      <w:r>
        <w:t>Text</w:t>
      </w:r>
      <w:r w:rsidR="001B2B84">
        <w:t xml:space="preserve"> Boxes</w:t>
      </w:r>
      <w:r w:rsidR="0030229B">
        <w:t xml:space="preserve"> 350x150</w:t>
      </w:r>
    </w:p>
    <w:p w:rsidR="008D5F54" w:rsidRDefault="00F240E7" w:rsidP="00F240E7">
      <w:pPr>
        <w:pStyle w:val="ListParagraph"/>
        <w:numPr>
          <w:ilvl w:val="0"/>
          <w:numId w:val="27"/>
        </w:numPr>
      </w:pPr>
      <w:r>
        <w:t>Reg. Rectangle</w:t>
      </w:r>
    </w:p>
    <w:p w:rsidR="00F240E7" w:rsidRDefault="00F240E7" w:rsidP="00F240E7">
      <w:pPr>
        <w:pStyle w:val="ListParagraph"/>
        <w:numPr>
          <w:ilvl w:val="1"/>
          <w:numId w:val="27"/>
        </w:numPr>
      </w:pPr>
      <w:r>
        <w:t>Dialogue Choices</w:t>
      </w:r>
      <w:r w:rsidR="0030229B">
        <w:t xml:space="preserve"> </w:t>
      </w:r>
      <w:r w:rsidR="00AD1920">
        <w:t>460x130</w:t>
      </w:r>
    </w:p>
    <w:p w:rsidR="002B4E00" w:rsidRDefault="002B4E00"/>
    <w:p w:rsidR="00522649" w:rsidRDefault="00522649">
      <w:pPr>
        <w:rPr>
          <w:b/>
        </w:rPr>
      </w:pPr>
      <w:r w:rsidRPr="00522649">
        <w:rPr>
          <w:b/>
        </w:rPr>
        <w:t>Colors</w:t>
      </w:r>
    </w:p>
    <w:p w:rsidR="001B2B84" w:rsidRPr="001B2B84" w:rsidRDefault="001B2B84" w:rsidP="001B2B84">
      <w:pPr>
        <w:pStyle w:val="ListParagraph"/>
        <w:numPr>
          <w:ilvl w:val="0"/>
          <w:numId w:val="28"/>
        </w:numPr>
      </w:pPr>
      <w:r w:rsidRPr="001B2B84">
        <w:t>Black</w:t>
      </w:r>
      <w:r>
        <w:t xml:space="preserve"> RGB 0,0,</w:t>
      </w:r>
      <w:proofErr w:type="gramStart"/>
      <w:r>
        <w:t>0  #</w:t>
      </w:r>
      <w:proofErr w:type="gramEnd"/>
      <w:r>
        <w:t>000000</w:t>
      </w:r>
    </w:p>
    <w:p w:rsidR="001B2B84" w:rsidRPr="001B2B84" w:rsidRDefault="001B2B84" w:rsidP="001B2B84">
      <w:pPr>
        <w:pStyle w:val="ListParagraph"/>
        <w:numPr>
          <w:ilvl w:val="1"/>
          <w:numId w:val="28"/>
        </w:numPr>
        <w:ind w:left="1080"/>
      </w:pPr>
      <w:r w:rsidRPr="001B2B84">
        <w:t>Text</w:t>
      </w:r>
    </w:p>
    <w:p w:rsidR="001B2B84" w:rsidRDefault="002E22DA" w:rsidP="001B2B84">
      <w:pPr>
        <w:pStyle w:val="ListParagraph"/>
        <w:numPr>
          <w:ilvl w:val="0"/>
          <w:numId w:val="28"/>
        </w:numPr>
        <w:rPr>
          <w:b/>
        </w:rPr>
      </w:pPr>
      <w:r w:rsidRPr="002E22DA">
        <w:t>Gray</w:t>
      </w:r>
      <w:r>
        <w:rPr>
          <w:b/>
        </w:rPr>
        <w:t xml:space="preserve"> </w:t>
      </w:r>
      <w:r w:rsidRPr="002E22DA">
        <w:t xml:space="preserve">RGB </w:t>
      </w:r>
      <w:proofErr w:type="gramStart"/>
      <w:r w:rsidRPr="002E22DA">
        <w:t>123,123,123</w:t>
      </w:r>
      <w:r>
        <w:t xml:space="preserve">  #</w:t>
      </w:r>
      <w:proofErr w:type="gramEnd"/>
      <w:r>
        <w:t>7b7b7b</w:t>
      </w:r>
    </w:p>
    <w:p w:rsidR="001B2B84" w:rsidRPr="001B2B84" w:rsidRDefault="001B2B84" w:rsidP="001B2B84">
      <w:pPr>
        <w:pStyle w:val="ListParagraph"/>
        <w:numPr>
          <w:ilvl w:val="1"/>
          <w:numId w:val="28"/>
        </w:numPr>
        <w:ind w:left="1080"/>
        <w:rPr>
          <w:b/>
        </w:rPr>
      </w:pPr>
      <w:r>
        <w:t>Text Boxes</w:t>
      </w:r>
    </w:p>
    <w:p w:rsidR="00522649" w:rsidRDefault="00522649"/>
    <w:p w:rsidR="002E22DA" w:rsidRDefault="002E22DA"/>
    <w:p w:rsidR="002E22DA" w:rsidRDefault="002E22DA"/>
    <w:p w:rsidR="002E22DA" w:rsidRDefault="002E22DA"/>
    <w:p w:rsidR="002E22DA" w:rsidRDefault="002E22DA"/>
    <w:p w:rsidR="00EB663D" w:rsidRPr="00522649" w:rsidRDefault="0067731D">
      <w:r>
        <w:lastRenderedPageBreak/>
        <w:tab/>
        <w:t xml:space="preserve">For the fonts, we chose three customs fonts. The fonts are Santana, </w:t>
      </w:r>
      <w:proofErr w:type="spellStart"/>
      <w:r>
        <w:t>Roboto</w:t>
      </w:r>
      <w:proofErr w:type="spellEnd"/>
      <w:r>
        <w:t xml:space="preserve"> and Keep Calm. </w:t>
      </w:r>
      <w:r w:rsidR="004D05B6">
        <w:t xml:space="preserve">Santana is going to be used as a standard text font, </w:t>
      </w:r>
      <w:proofErr w:type="spellStart"/>
      <w:r w:rsidR="004D05B6">
        <w:t>Roboto</w:t>
      </w:r>
      <w:proofErr w:type="spellEnd"/>
      <w:r w:rsidR="004D05B6">
        <w:t xml:space="preserve"> is used for all planet themed dialogue and </w:t>
      </w:r>
      <w:r w:rsidR="0030229B">
        <w:t xml:space="preserve">ironically, </w:t>
      </w:r>
      <w:r w:rsidR="004D05B6">
        <w:t xml:space="preserve">Keep Calm is going to be used for the game over screen. </w:t>
      </w:r>
      <w:r w:rsidR="0030229B">
        <w:t xml:space="preserve"> All text will be black (0,0,0) and </w:t>
      </w:r>
      <w:r w:rsidR="00372F90">
        <w:t>the color for the boxes will be gray (123,123,123). Gray was chosen because it seemed like a cliché space theme color and black was chosen for the text color as a complimentary color.</w:t>
      </w:r>
      <w:r w:rsidR="00FE36FB">
        <w:t xml:space="preserve"> </w:t>
      </w:r>
      <w:r w:rsidR="00036A5A">
        <w:t xml:space="preserve"> We chose rectangular shapes for the dialogue boxes because</w:t>
      </w:r>
      <w:r w:rsidR="005A040D">
        <w:t xml:space="preserve"> rectangles </w:t>
      </w:r>
      <w:r w:rsidR="005F03C8">
        <w:t>seemed fitting for a space theme</w:t>
      </w:r>
      <w:r w:rsidR="00036A5A">
        <w:t>.</w:t>
      </w:r>
      <w:r w:rsidR="00D5458C">
        <w:t xml:space="preserve"> </w:t>
      </w:r>
      <w:bookmarkStart w:id="0" w:name="_GoBack"/>
      <w:bookmarkEnd w:id="0"/>
      <w:r w:rsidR="00036A5A">
        <w:t>As for the planet sizes</w:t>
      </w:r>
      <w:r w:rsidR="00107C46">
        <w:t>, the dimensions are 100% accurate</w:t>
      </w:r>
      <w:r w:rsidR="00D5458C">
        <w:t>.</w:t>
      </w:r>
    </w:p>
    <w:p w:rsidR="002B4E00" w:rsidRDefault="002B4E00"/>
    <w:p w:rsidR="002B4E00" w:rsidRDefault="002B4E00"/>
    <w:p w:rsidR="002B4E00" w:rsidRDefault="002B4E00"/>
    <w:sectPr w:rsidR="002B4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675216"/>
    <w:multiLevelType w:val="hybridMultilevel"/>
    <w:tmpl w:val="A55E8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F8F100E"/>
    <w:multiLevelType w:val="hybridMultilevel"/>
    <w:tmpl w:val="320C7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FDE111D"/>
    <w:multiLevelType w:val="hybridMultilevel"/>
    <w:tmpl w:val="8AB25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7652A"/>
    <w:multiLevelType w:val="hybridMultilevel"/>
    <w:tmpl w:val="8DB86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3B24FE"/>
    <w:multiLevelType w:val="hybridMultilevel"/>
    <w:tmpl w:val="A86E2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25"/>
  </w:num>
  <w:num w:numId="5">
    <w:abstractNumId w:val="15"/>
  </w:num>
  <w:num w:numId="6">
    <w:abstractNumId w:val="20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7"/>
  </w:num>
  <w:num w:numId="20">
    <w:abstractNumId w:val="24"/>
  </w:num>
  <w:num w:numId="21">
    <w:abstractNumId w:val="21"/>
  </w:num>
  <w:num w:numId="22">
    <w:abstractNumId w:val="11"/>
  </w:num>
  <w:num w:numId="23">
    <w:abstractNumId w:val="27"/>
  </w:num>
  <w:num w:numId="24">
    <w:abstractNumId w:val="12"/>
  </w:num>
  <w:num w:numId="25">
    <w:abstractNumId w:val="26"/>
  </w:num>
  <w:num w:numId="26">
    <w:abstractNumId w:val="19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54"/>
    <w:rsid w:val="00036A5A"/>
    <w:rsid w:val="00076382"/>
    <w:rsid w:val="000B78B1"/>
    <w:rsid w:val="00107C46"/>
    <w:rsid w:val="001B2B84"/>
    <w:rsid w:val="002B4E00"/>
    <w:rsid w:val="002E22DA"/>
    <w:rsid w:val="0030229B"/>
    <w:rsid w:val="00372F90"/>
    <w:rsid w:val="00383856"/>
    <w:rsid w:val="004A041B"/>
    <w:rsid w:val="004B0072"/>
    <w:rsid w:val="004B4490"/>
    <w:rsid w:val="004D05B6"/>
    <w:rsid w:val="00522649"/>
    <w:rsid w:val="005A040D"/>
    <w:rsid w:val="005F03C8"/>
    <w:rsid w:val="00645252"/>
    <w:rsid w:val="00676B32"/>
    <w:rsid w:val="0067731D"/>
    <w:rsid w:val="006D3D74"/>
    <w:rsid w:val="006E61CE"/>
    <w:rsid w:val="00720681"/>
    <w:rsid w:val="00790FAF"/>
    <w:rsid w:val="008D5F54"/>
    <w:rsid w:val="00A9204E"/>
    <w:rsid w:val="00AD1920"/>
    <w:rsid w:val="00B6530E"/>
    <w:rsid w:val="00D5458C"/>
    <w:rsid w:val="00DF5DBF"/>
    <w:rsid w:val="00EB663D"/>
    <w:rsid w:val="00F04FFF"/>
    <w:rsid w:val="00F240E7"/>
    <w:rsid w:val="00F9659E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3C93B"/>
  <w15:chartTrackingRefBased/>
  <w15:docId w15:val="{A7236F35-44EA-4196-BE38-E3636417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character" w:customStyle="1" w:styleId="ng-binding">
    <w:name w:val="ng-binding"/>
    <w:basedOn w:val="DefaultParagraphFont"/>
    <w:rsid w:val="008D5F54"/>
  </w:style>
  <w:style w:type="paragraph" w:styleId="ListParagraph">
    <w:name w:val="List Paragraph"/>
    <w:basedOn w:val="Normal"/>
    <w:uiPriority w:val="34"/>
    <w:unhideWhenUsed/>
    <w:qFormat/>
    <w:rsid w:val="00B65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10559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4873beb7-5857-4685-be1f-d57550cc96cc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483A9-EA12-45E0-B9B8-D086D331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269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Bailey,Jordan</dc:creator>
  <cp:keywords/>
  <dc:description/>
  <cp:lastModifiedBy>Bailey,Jordan</cp:lastModifiedBy>
  <cp:revision>37</cp:revision>
  <dcterms:created xsi:type="dcterms:W3CDTF">2017-03-30T21:50:00Z</dcterms:created>
  <dcterms:modified xsi:type="dcterms:W3CDTF">2017-04-07T00:46:00Z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